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2B9" w:rsidRDefault="006532B9">
      <w:pPr>
        <w:widowControl w:val="0"/>
        <w:autoSpaceDE w:val="0"/>
        <w:autoSpaceDN w:val="0"/>
        <w:adjustRightInd w:val="0"/>
        <w:spacing w:line="280" w:lineRule="exact"/>
        <w:ind w:right="-478" w:firstLine="524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Allegato 1</w:t>
      </w:r>
    </w:p>
    <w:p w:rsidR="006532B9" w:rsidRDefault="006532B9">
      <w:pPr>
        <w:widowControl w:val="0"/>
        <w:autoSpaceDE w:val="0"/>
        <w:autoSpaceDN w:val="0"/>
        <w:adjustRightInd w:val="0"/>
        <w:spacing w:line="280" w:lineRule="exact"/>
        <w:ind w:right="-478" w:firstLine="5245"/>
        <w:rPr>
          <w:rFonts w:ascii="Times New Roman" w:hAnsi="Times New Roman" w:cs="Times New Roman"/>
          <w:b/>
          <w:bCs/>
        </w:rPr>
      </w:pPr>
    </w:p>
    <w:p w:rsidR="003D095F" w:rsidRDefault="00DB2196">
      <w:pPr>
        <w:widowControl w:val="0"/>
        <w:autoSpaceDE w:val="0"/>
        <w:autoSpaceDN w:val="0"/>
        <w:adjustRightInd w:val="0"/>
        <w:spacing w:line="280" w:lineRule="exact"/>
        <w:ind w:right="-478" w:firstLine="524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Al Dirigente </w:t>
      </w:r>
    </w:p>
    <w:p w:rsidR="003D095F" w:rsidRDefault="00DB2196">
      <w:pPr>
        <w:widowControl w:val="0"/>
        <w:autoSpaceDE w:val="0"/>
        <w:autoSpaceDN w:val="0"/>
        <w:adjustRightInd w:val="0"/>
        <w:spacing w:line="280" w:lineRule="exact"/>
        <w:ind w:right="-1" w:firstLine="524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IIS “</w:t>
      </w:r>
      <w:r w:rsidR="00D07F16">
        <w:rPr>
          <w:rFonts w:ascii="Times New Roman" w:hAnsi="Times New Roman" w:cs="Times New Roman"/>
          <w:b/>
          <w:bCs/>
        </w:rPr>
        <w:t xml:space="preserve">F. </w:t>
      </w:r>
      <w:r>
        <w:rPr>
          <w:rFonts w:ascii="Times New Roman" w:hAnsi="Times New Roman" w:cs="Times New Roman"/>
          <w:b/>
          <w:bCs/>
        </w:rPr>
        <w:t>Severi” - Gioia Tauro</w:t>
      </w:r>
    </w:p>
    <w:p w:rsidR="003D095F" w:rsidRDefault="00DB2196">
      <w:pPr>
        <w:widowControl w:val="0"/>
        <w:autoSpaceDE w:val="0"/>
        <w:autoSpaceDN w:val="0"/>
        <w:adjustRightInd w:val="0"/>
        <w:spacing w:line="280" w:lineRule="exact"/>
        <w:ind w:right="-478" w:firstLine="524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Scuola Polo per la Formazione </w:t>
      </w:r>
    </w:p>
    <w:p w:rsidR="003D095F" w:rsidRDefault="00DB2196">
      <w:pPr>
        <w:widowControl w:val="0"/>
        <w:autoSpaceDE w:val="0"/>
        <w:autoSpaceDN w:val="0"/>
        <w:adjustRightInd w:val="0"/>
        <w:spacing w:line="280" w:lineRule="exact"/>
        <w:ind w:right="-478" w:firstLine="524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Ambito 0011 Calabria</w:t>
      </w:r>
    </w:p>
    <w:p w:rsidR="003D095F" w:rsidRDefault="00DB2196">
      <w:pPr>
        <w:widowControl w:val="0"/>
        <w:autoSpaceDE w:val="0"/>
        <w:autoSpaceDN w:val="0"/>
        <w:adjustRightInd w:val="0"/>
        <w:spacing w:line="280" w:lineRule="exact"/>
        <w:ind w:right="-478" w:firstLine="524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Ambito Territoriale n. 3 – Reggio Calabria</w:t>
      </w:r>
    </w:p>
    <w:p w:rsidR="003D095F" w:rsidRDefault="003D095F">
      <w:pPr>
        <w:widowControl w:val="0"/>
        <w:autoSpaceDE w:val="0"/>
        <w:autoSpaceDN w:val="0"/>
        <w:adjustRightInd w:val="0"/>
        <w:spacing w:line="276" w:lineRule="auto"/>
        <w:ind w:left="1418" w:right="-1" w:hanging="1418"/>
        <w:jc w:val="both"/>
        <w:rPr>
          <w:rFonts w:ascii="Times New Roman" w:hAnsi="Times New Roman" w:cs="Times New Roman"/>
        </w:rPr>
      </w:pPr>
    </w:p>
    <w:p w:rsidR="003D095F" w:rsidRDefault="00DB2196">
      <w:pPr>
        <w:widowControl w:val="0"/>
        <w:autoSpaceDE w:val="0"/>
        <w:autoSpaceDN w:val="0"/>
        <w:adjustRightInd w:val="0"/>
        <w:spacing w:line="276" w:lineRule="auto"/>
        <w:ind w:left="1418" w:right="-1" w:hanging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OGGETTO:DOMANDA DI PARTECIPAZIONE</w:t>
      </w:r>
      <w:r>
        <w:rPr>
          <w:rFonts w:ascii="Times New Roman" w:hAnsi="Times New Roman" w:cs="Times New Roman"/>
        </w:rPr>
        <w:t xml:space="preserve"> ALLA SELEZIONE DI </w:t>
      </w:r>
      <w:r>
        <w:rPr>
          <w:rFonts w:ascii="Times New Roman" w:hAnsi="Times New Roman" w:cs="Times New Roman"/>
          <w:b/>
          <w:bCs/>
        </w:rPr>
        <w:t>ESPERTO FORMATORE LINGUA INGLESE</w:t>
      </w:r>
      <w:r>
        <w:rPr>
          <w:rFonts w:ascii="Times New Roman" w:hAnsi="Times New Roman" w:cs="Times New Roman"/>
        </w:rPr>
        <w:t xml:space="preserve"> - PIANO DI FORMAZIONE PER IL PERSONALE DOCENTE - Ambito 11 Calabria – A.T. N. 3 Reggio Calabria</w:t>
      </w:r>
    </w:p>
    <w:p w:rsidR="003D095F" w:rsidRDefault="003D095F">
      <w:pPr>
        <w:widowControl w:val="0"/>
        <w:autoSpaceDE w:val="0"/>
        <w:autoSpaceDN w:val="0"/>
        <w:adjustRightInd w:val="0"/>
        <w:spacing w:line="276" w:lineRule="auto"/>
        <w:ind w:right="-1"/>
        <w:rPr>
          <w:rFonts w:ascii="Times New Roman" w:hAnsi="Times New Roman" w:cs="Times New Roman"/>
        </w:rPr>
      </w:pPr>
    </w:p>
    <w:p w:rsidR="003D095F" w:rsidRDefault="00DB2196">
      <w:pPr>
        <w:widowControl w:val="0"/>
        <w:autoSpaceDE w:val="0"/>
        <w:autoSpaceDN w:val="0"/>
        <w:adjustRightInd w:val="0"/>
        <w:spacing w:line="276" w:lineRule="auto"/>
        <w:ind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Avviso pubblico di selezione </w:t>
      </w:r>
      <w:r>
        <w:rPr>
          <w:rFonts w:ascii="Times New Roman" w:hAnsi="Times New Roman" w:cs="Times New Roman"/>
          <w:b/>
          <w:bCs/>
        </w:rPr>
        <w:t>PROT</w:t>
      </w:r>
      <w:r>
        <w:rPr>
          <w:rFonts w:ascii="Times New Roman" w:hAnsi="Times New Roman" w:cs="Times New Roman"/>
        </w:rPr>
        <w:t xml:space="preserve">. N.                </w:t>
      </w:r>
      <w:r>
        <w:rPr>
          <w:rFonts w:ascii="Times New Roman" w:hAnsi="Times New Roman" w:cs="Times New Roman"/>
          <w:b/>
          <w:bCs/>
        </w:rPr>
        <w:t>del</w:t>
      </w:r>
    </w:p>
    <w:p w:rsidR="003D095F" w:rsidRDefault="003D095F">
      <w:pPr>
        <w:widowControl w:val="0"/>
        <w:autoSpaceDE w:val="0"/>
        <w:autoSpaceDN w:val="0"/>
        <w:adjustRightInd w:val="0"/>
        <w:spacing w:line="276" w:lineRule="auto"/>
        <w:ind w:right="-1"/>
        <w:rPr>
          <w:rFonts w:ascii="Times New Roman" w:hAnsi="Times New Roman" w:cs="Times New Roman"/>
        </w:rPr>
      </w:pPr>
    </w:p>
    <w:p w:rsidR="003D095F" w:rsidRDefault="00DB2196">
      <w:pPr>
        <w:widowControl w:val="0"/>
        <w:autoSpaceDE w:val="0"/>
        <w:autoSpaceDN w:val="0"/>
        <w:adjustRightInd w:val="0"/>
        <w:ind w:right="-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NOME E COGNOME DEL CANDIDATO_______________________________ </w:t>
      </w:r>
    </w:p>
    <w:p w:rsidR="003D095F" w:rsidRDefault="003D095F">
      <w:pPr>
        <w:widowControl w:val="0"/>
        <w:autoSpaceDE w:val="0"/>
        <w:autoSpaceDN w:val="0"/>
        <w:adjustRightInd w:val="0"/>
        <w:spacing w:line="276" w:lineRule="auto"/>
        <w:ind w:right="-1"/>
        <w:rPr>
          <w:rFonts w:ascii="Times New Roman" w:hAnsi="Times New Roman" w:cs="Times New Roman"/>
        </w:rPr>
      </w:pPr>
    </w:p>
    <w:p w:rsidR="003D095F" w:rsidRDefault="00DB2196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Il/La sottoscritto/a ______________________ nato/a a _____________________ il ____________, CF____________________; residente nel comune di __________________________ indirizzo: _______________________CAP_______, recapito telefonico________________________________; indirizzo e-mail________________________; </w:t>
      </w:r>
    </w:p>
    <w:p w:rsidR="003D095F" w:rsidRDefault="00DB2196">
      <w:pPr>
        <w:widowControl w:val="0"/>
        <w:autoSpaceDE w:val="0"/>
        <w:autoSpaceDN w:val="0"/>
        <w:adjustRightInd w:val="0"/>
        <w:ind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Sede di servizio_________________________</w:t>
      </w:r>
    </w:p>
    <w:p w:rsidR="00D2129E" w:rsidRDefault="00D2129E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</w:rPr>
      </w:pPr>
    </w:p>
    <w:p w:rsidR="003D095F" w:rsidRDefault="00DB2196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CHIEDE</w:t>
      </w:r>
    </w:p>
    <w:p w:rsidR="00D2129E" w:rsidRDefault="00D2129E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</w:rPr>
      </w:pPr>
    </w:p>
    <w:p w:rsidR="003D095F" w:rsidRDefault="00DB2196">
      <w:pPr>
        <w:widowControl w:val="0"/>
        <w:autoSpaceDE w:val="0"/>
        <w:autoSpaceDN w:val="0"/>
        <w:adjustRightInd w:val="0"/>
        <w:spacing w:line="276" w:lineRule="auto"/>
        <w:ind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L’ammissione alla selezione in qualità di ESPERTO FORMATORE per le </w:t>
      </w:r>
      <w:r>
        <w:rPr>
          <w:rFonts w:ascii="Times New Roman" w:hAnsi="Times New Roman" w:cs="Times New Roman"/>
          <w:b/>
          <w:bCs/>
        </w:rPr>
        <w:t>UNITÀ FORMATIVE</w:t>
      </w:r>
      <w:r>
        <w:rPr>
          <w:rFonts w:ascii="Times New Roman" w:hAnsi="Times New Roman" w:cs="Times New Roman"/>
        </w:rPr>
        <w:t xml:space="preserve"> di seguito contrassegnate ed esplicitate nell’AVVISO </w:t>
      </w:r>
    </w:p>
    <w:p w:rsidR="003D095F" w:rsidRDefault="003D095F">
      <w:pPr>
        <w:widowControl w:val="0"/>
        <w:autoSpaceDE w:val="0"/>
        <w:autoSpaceDN w:val="0"/>
        <w:adjustRightInd w:val="0"/>
        <w:spacing w:line="276" w:lineRule="auto"/>
        <w:ind w:right="-1"/>
        <w:rPr>
          <w:rFonts w:ascii="Times New Roman" w:hAnsi="Times New Roman" w:cs="Times New Roman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67"/>
        <w:gridCol w:w="3243"/>
        <w:gridCol w:w="4300"/>
        <w:gridCol w:w="1667"/>
      </w:tblGrid>
      <w:tr w:rsidR="00060B47" w:rsidRPr="00812713" w:rsidTr="00060B47">
        <w:trPr>
          <w:trHeight w:val="315"/>
          <w:jc w:val="center"/>
        </w:trPr>
        <w:tc>
          <w:tcPr>
            <w:tcW w:w="5000" w:type="pct"/>
            <w:gridSpan w:val="4"/>
            <w:shd w:val="clear" w:color="auto" w:fill="99FF99"/>
          </w:tcPr>
          <w:p w:rsidR="00060B47" w:rsidRPr="00DA2EC9" w:rsidRDefault="00060B47" w:rsidP="009D31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A2EC9">
              <w:rPr>
                <w:rFonts w:ascii="Times New Roman" w:hAnsi="Times New Roman"/>
                <w:b/>
              </w:rPr>
              <w:t>UNITA’ FORMATIVE</w:t>
            </w:r>
          </w:p>
          <w:p w:rsidR="00060B47" w:rsidRPr="00812713" w:rsidRDefault="00060B47" w:rsidP="009D31C3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60B47" w:rsidRPr="00812713" w:rsidTr="00060B47">
        <w:trPr>
          <w:trHeight w:val="315"/>
          <w:jc w:val="center"/>
        </w:trPr>
        <w:tc>
          <w:tcPr>
            <w:tcW w:w="529" w:type="pct"/>
            <w:hideMark/>
          </w:tcPr>
          <w:p w:rsidR="00060B47" w:rsidRPr="00812713" w:rsidRDefault="00060B47" w:rsidP="009D31C3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8" w:type="pct"/>
            <w:hideMark/>
          </w:tcPr>
          <w:p w:rsidR="00060B47" w:rsidRPr="00812713" w:rsidRDefault="00060B47" w:rsidP="009D31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AREA</w:t>
            </w:r>
          </w:p>
        </w:tc>
        <w:tc>
          <w:tcPr>
            <w:tcW w:w="1437" w:type="pct"/>
            <w:hideMark/>
          </w:tcPr>
          <w:p w:rsidR="00060B47" w:rsidRPr="00A66A53" w:rsidRDefault="00060B47" w:rsidP="009D31C3">
            <w:pPr>
              <w:jc w:val="center"/>
              <w:rPr>
                <w:rFonts w:ascii="Times New Roman" w:hAnsi="Times New Roman"/>
              </w:rPr>
            </w:pPr>
            <w:r w:rsidRPr="00A66A53">
              <w:rPr>
                <w:rFonts w:ascii="Times New Roman" w:hAnsi="Times New Roman"/>
              </w:rPr>
              <w:t>MODULO</w:t>
            </w:r>
          </w:p>
        </w:tc>
        <w:tc>
          <w:tcPr>
            <w:tcW w:w="1105" w:type="pct"/>
          </w:tcPr>
          <w:p w:rsidR="00060B47" w:rsidRPr="00812713" w:rsidRDefault="00060B47" w:rsidP="009D31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Spuntare</w:t>
            </w:r>
            <w:r w:rsidRPr="00CC1C4F">
              <w:rPr>
                <w:rFonts w:ascii="Times New Roman" w:hAnsi="Times New Roman"/>
                <w:color w:val="000000"/>
              </w:rPr>
              <w:t xml:space="preserve"> i</w:t>
            </w:r>
            <w:r>
              <w:rPr>
                <w:rFonts w:ascii="Times New Roman" w:hAnsi="Times New Roman"/>
                <w:color w:val="000000"/>
              </w:rPr>
              <w:t>l/i</w:t>
            </w:r>
            <w:r w:rsidRPr="00CC1C4F">
              <w:rPr>
                <w:rFonts w:ascii="Times New Roman" w:hAnsi="Times New Roman"/>
                <w:color w:val="000000"/>
              </w:rPr>
              <w:t xml:space="preserve"> modul</w:t>
            </w:r>
            <w:r>
              <w:rPr>
                <w:rFonts w:ascii="Times New Roman" w:hAnsi="Times New Roman"/>
                <w:color w:val="000000"/>
              </w:rPr>
              <w:t>o/i</w:t>
            </w:r>
            <w:r w:rsidRPr="00CC1C4F">
              <w:rPr>
                <w:rFonts w:ascii="Times New Roman" w:hAnsi="Times New Roman"/>
                <w:color w:val="000000"/>
              </w:rPr>
              <w:t xml:space="preserve"> scelti per la candidatura</w:t>
            </w:r>
          </w:p>
          <w:p w:rsidR="00060B47" w:rsidRPr="00812713" w:rsidRDefault="00060B47" w:rsidP="009D31C3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60B47" w:rsidRPr="00812713" w:rsidTr="00D2129E">
        <w:trPr>
          <w:trHeight w:val="513"/>
          <w:jc w:val="center"/>
        </w:trPr>
        <w:tc>
          <w:tcPr>
            <w:tcW w:w="529" w:type="pct"/>
            <w:hideMark/>
          </w:tcPr>
          <w:p w:rsidR="00060B47" w:rsidRPr="00812713" w:rsidRDefault="00060B47" w:rsidP="009D31C3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2713">
              <w:rPr>
                <w:rFonts w:ascii="Times New Roman" w:hAnsi="Times New Roman"/>
                <w:color w:val="000000"/>
              </w:rPr>
              <w:t>UF1</w:t>
            </w:r>
          </w:p>
        </w:tc>
        <w:tc>
          <w:tcPr>
            <w:tcW w:w="1928" w:type="pct"/>
            <w:hideMark/>
          </w:tcPr>
          <w:p w:rsidR="00060B47" w:rsidRPr="006022E3" w:rsidRDefault="00060B47" w:rsidP="00060B47">
            <w:pPr>
              <w:pStyle w:val="Paragrafoelenco"/>
              <w:ind w:left="291"/>
              <w:rPr>
                <w:color w:val="000000"/>
              </w:rPr>
            </w:pPr>
            <w:r>
              <w:rPr>
                <w:color w:val="000000"/>
              </w:rPr>
              <w:t>Lingue Straniere</w:t>
            </w:r>
          </w:p>
        </w:tc>
        <w:tc>
          <w:tcPr>
            <w:tcW w:w="1437" w:type="pct"/>
            <w:noWrap/>
            <w:hideMark/>
          </w:tcPr>
          <w:p w:rsidR="00060B47" w:rsidRPr="00812713" w:rsidRDefault="00060B47" w:rsidP="009D31C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Corso di l</w:t>
            </w:r>
            <w:r w:rsidR="00D07F16">
              <w:rPr>
                <w:rFonts w:ascii="Times New Roman" w:hAnsi="Times New Roman"/>
                <w:color w:val="000000"/>
              </w:rPr>
              <w:t>ingua inglese – Certificazione B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05" w:type="pct"/>
          </w:tcPr>
          <w:p w:rsidR="00060B47" w:rsidRPr="00812713" w:rsidRDefault="00060B47" w:rsidP="009D31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60B47" w:rsidRPr="00812713" w:rsidTr="00D2129E">
        <w:trPr>
          <w:trHeight w:val="451"/>
          <w:jc w:val="center"/>
        </w:trPr>
        <w:tc>
          <w:tcPr>
            <w:tcW w:w="529" w:type="pct"/>
            <w:noWrap/>
            <w:hideMark/>
          </w:tcPr>
          <w:p w:rsidR="00060B47" w:rsidRPr="00812713" w:rsidRDefault="00060B47" w:rsidP="009D31C3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2713">
              <w:rPr>
                <w:rFonts w:ascii="Times New Roman" w:hAnsi="Times New Roman"/>
                <w:color w:val="000000"/>
              </w:rPr>
              <w:t>UF2</w:t>
            </w:r>
          </w:p>
        </w:tc>
        <w:tc>
          <w:tcPr>
            <w:tcW w:w="1928" w:type="pct"/>
            <w:hideMark/>
          </w:tcPr>
          <w:p w:rsidR="00060B47" w:rsidRPr="006022E3" w:rsidRDefault="00060B47" w:rsidP="00060B47">
            <w:pPr>
              <w:pStyle w:val="Paragrafoelenco"/>
              <w:ind w:left="291"/>
              <w:rPr>
                <w:color w:val="000000"/>
              </w:rPr>
            </w:pPr>
            <w:r>
              <w:rPr>
                <w:color w:val="000000"/>
              </w:rPr>
              <w:t>Lingue Straniere</w:t>
            </w:r>
          </w:p>
        </w:tc>
        <w:tc>
          <w:tcPr>
            <w:tcW w:w="1437" w:type="pct"/>
            <w:hideMark/>
          </w:tcPr>
          <w:p w:rsidR="00060B47" w:rsidRPr="00812713" w:rsidRDefault="00D07F16" w:rsidP="009D31C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Metodologia CLIL</w:t>
            </w:r>
          </w:p>
        </w:tc>
        <w:tc>
          <w:tcPr>
            <w:tcW w:w="1105" w:type="pct"/>
          </w:tcPr>
          <w:p w:rsidR="00060B47" w:rsidRPr="00812713" w:rsidRDefault="00060B47" w:rsidP="009D31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D095F" w:rsidRDefault="003D095F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Pr="00FE13AE" w:rsidRDefault="00DB2196" w:rsidP="00FE13AE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Avvalendosi delle disposizioni di cui all'art 46 del DPR 28/12/2000 n. 445, consapevole delle sanzioni stabilite per le false attestazioni e mendaci dichiarazioni previste dal Codice Penale e dalle Leggi speciali in materia:</w:t>
      </w:r>
    </w:p>
    <w:p w:rsidR="003D095F" w:rsidRPr="00D2129E" w:rsidRDefault="00DB2196" w:rsidP="00D2129E">
      <w:pPr>
        <w:widowControl w:val="0"/>
        <w:autoSpaceDE w:val="0"/>
        <w:autoSpaceDN w:val="0"/>
        <w:adjustRightInd w:val="0"/>
        <w:spacing w:line="276" w:lineRule="auto"/>
        <w:ind w:right="-1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DICHIARA</w:t>
      </w:r>
    </w:p>
    <w:p w:rsidR="003D095F" w:rsidRDefault="00DB2196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Sotto la propria responsabilità di</w:t>
      </w:r>
      <w:r>
        <w:rPr>
          <w:rFonts w:ascii="Times New Roman" w:hAnsi="Times New Roman" w:cs="Times New Roman"/>
        </w:rPr>
        <w:tab/>
        <w:t>:</w:t>
      </w:r>
    </w:p>
    <w:p w:rsidR="003D095F" w:rsidRDefault="00DB21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essere cittadino/a ________________ (italiano o di uno degli stati membri dell’UE);</w:t>
      </w:r>
    </w:p>
    <w:p w:rsidR="003D095F" w:rsidRDefault="00DB2196">
      <w:pPr>
        <w:widowControl w:val="0"/>
        <w:numPr>
          <w:ilvl w:val="0"/>
          <w:numId w:val="2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essere in possesso dell’idoneità psico-fisica al servizio continuativo e incondizionato per lo svolgimento delle mansioni relative al posto messo a concorso;</w:t>
      </w:r>
    </w:p>
    <w:p w:rsidR="003D095F" w:rsidRDefault="00DB2196">
      <w:pPr>
        <w:widowControl w:val="0"/>
        <w:numPr>
          <w:ilvl w:val="0"/>
          <w:numId w:val="2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essere in possesso del seguente titolo di studio ________________________________________, conseguito con il punteggio di _______ presso _____________________________ nell’anno ______________ (in caso di titolo </w:t>
      </w:r>
      <w:r>
        <w:rPr>
          <w:rFonts w:ascii="Times New Roman" w:hAnsi="Times New Roman" w:cs="Times New Roman"/>
        </w:rPr>
        <w:lastRenderedPageBreak/>
        <w:t>conseguito presso Istituto scolastico straniero indicare gli estremi del provvedimento di equipollenza o equiparazione) ________________________ _________________________________;</w:t>
      </w:r>
    </w:p>
    <w:p w:rsidR="003D095F" w:rsidRDefault="00DB2196">
      <w:pPr>
        <w:widowControl w:val="0"/>
        <w:numPr>
          <w:ilvl w:val="0"/>
          <w:numId w:val="2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di godere dei diritti civili e politici e di essere iscritto/a nelle liste elettorali del Comune di _________________, ovvero di non essere iscritto o cancellato dalle medesime liste per i seguenti motivi:____________________; </w:t>
      </w:r>
    </w:p>
    <w:p w:rsidR="003D095F" w:rsidRDefault="00DB2196">
      <w:pPr>
        <w:widowControl w:val="0"/>
        <w:numPr>
          <w:ilvl w:val="0"/>
          <w:numId w:val="2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(solo per i cittadini di uno Stato membro dell'Unione Europea) di godere dei diritti civili e politici anche nello Stato di appartenenza o provenienza o in</w:t>
      </w:r>
      <w:r w:rsidR="004B20A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caso contrario indicarne i motivi ______________________;</w:t>
      </w:r>
    </w:p>
    <w:p w:rsidR="003D095F" w:rsidRDefault="00DB2196">
      <w:pPr>
        <w:widowControl w:val="0"/>
        <w:numPr>
          <w:ilvl w:val="0"/>
          <w:numId w:val="2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non essere stato/a destituito/a o dispensato/a dall'impiego presso una pubblica amministrazione per persistente insufficiente rendimento ovvero di non essere stato dichiarato decaduto/a per aver conseguito l’impiego mediante produzione di documenti falsi o viziati da invalidità insanabile, ovvero non essere stato licenziato per le medesime motivazioni;</w:t>
      </w:r>
    </w:p>
    <w:p w:rsidR="003D095F" w:rsidRDefault="00DB2196">
      <w:pPr>
        <w:widowControl w:val="0"/>
        <w:numPr>
          <w:ilvl w:val="0"/>
          <w:numId w:val="2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non avere subito condanne penali e di non avere procedimenti penali pendenti per reati che comportano l’interdizione dai pubblici uffici ovvero in caso contrario specificare la natura delle condanne riportate ovvero dei procedimenti in corso___________________; </w:t>
      </w:r>
    </w:p>
    <w:p w:rsidR="003D095F" w:rsidRDefault="00DB2196">
      <w:pPr>
        <w:widowControl w:val="0"/>
        <w:numPr>
          <w:ilvl w:val="0"/>
          <w:numId w:val="2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 inoltre di essere in possesso del requisito specifico di ammissione richiesto dal bando per l’ammissione alla selezione, pena l’esclusione dalla medesima:</w:t>
      </w:r>
    </w:p>
    <w:p w:rsidR="003D095F" w:rsidRDefault="00DB2196">
      <w:pPr>
        <w:widowControl w:val="0"/>
        <w:numPr>
          <w:ilvl w:val="0"/>
          <w:numId w:val="2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u w:val="single"/>
        </w:rPr>
        <w:t>di accettare espressamente ed incondizionatamente tutte le norme contenute nel bando di selezione</w:t>
      </w:r>
      <w:r>
        <w:rPr>
          <w:rFonts w:ascii="Times New Roman" w:hAnsi="Times New Roman" w:cs="Times New Roman"/>
        </w:rPr>
        <w:t>;</w:t>
      </w:r>
    </w:p>
    <w:p w:rsidR="003D095F" w:rsidRDefault="00DB2196">
      <w:pPr>
        <w:widowControl w:val="0"/>
        <w:numPr>
          <w:ilvl w:val="0"/>
          <w:numId w:val="2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Che quanto indicato nel </w:t>
      </w:r>
      <w:r>
        <w:rPr>
          <w:rFonts w:ascii="Times New Roman" w:hAnsi="Times New Roman" w:cs="Times New Roman"/>
          <w:i/>
          <w:iCs/>
        </w:rPr>
        <w:t xml:space="preserve">curriculum vitae </w:t>
      </w:r>
      <w:proofErr w:type="spellStart"/>
      <w:r>
        <w:rPr>
          <w:rFonts w:ascii="Times New Roman" w:hAnsi="Times New Roman" w:cs="Times New Roman"/>
          <w:i/>
          <w:iCs/>
        </w:rPr>
        <w:t>et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studiorum</w:t>
      </w:r>
      <w:proofErr w:type="spellEnd"/>
      <w:r>
        <w:rPr>
          <w:rFonts w:ascii="Times New Roman" w:hAnsi="Times New Roman" w:cs="Times New Roman"/>
          <w:i/>
          <w:iCs/>
        </w:rPr>
        <w:t xml:space="preserve"> in formato europeo </w:t>
      </w:r>
      <w:r>
        <w:rPr>
          <w:rFonts w:ascii="Times New Roman" w:hAnsi="Times New Roman" w:cs="Times New Roman"/>
        </w:rPr>
        <w:t>corrisponde al vero</w:t>
      </w:r>
    </w:p>
    <w:p w:rsidR="003D095F" w:rsidRDefault="00DB2196">
      <w:pPr>
        <w:widowControl w:val="0"/>
        <w:numPr>
          <w:ilvl w:val="0"/>
          <w:numId w:val="2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l’indirizzo di posta elettronica</w:t>
      </w:r>
      <w:r>
        <w:rPr>
          <w:rFonts w:ascii="Times New Roman" w:hAnsi="Times New Roman" w:cs="Times New Roman"/>
        </w:rPr>
        <w:t xml:space="preserve"> da utilizzare per tutte le comunicazioni relative al presente avviso di selezione è il seguente:__________________________</w:t>
      </w:r>
    </w:p>
    <w:p w:rsidR="00FE13AE" w:rsidRDefault="00FE13AE" w:rsidP="00FE13A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color w:val="000000"/>
        </w:rPr>
      </w:pPr>
    </w:p>
    <w:p w:rsidR="00FE13AE" w:rsidRPr="00DA2EC9" w:rsidRDefault="00FE13AE" w:rsidP="00FE13A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</w:rPr>
      </w:pPr>
      <w:r w:rsidRPr="00DA2EC9">
        <w:rPr>
          <w:rFonts w:ascii="Times New Roman" w:hAnsi="Times New Roman"/>
          <w:b/>
          <w:color w:val="000000"/>
        </w:rPr>
        <w:t>DICHIARA</w:t>
      </w:r>
      <w:r w:rsidRPr="00DA2EC9">
        <w:rPr>
          <w:rFonts w:ascii="Times New Roman" w:hAnsi="Times New Roman"/>
          <w:color w:val="000000"/>
        </w:rPr>
        <w:t>, inoltre,</w:t>
      </w:r>
    </w:p>
    <w:p w:rsidR="00FE13AE" w:rsidRPr="00FE13AE" w:rsidRDefault="00FE13AE" w:rsidP="00FE13A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D02996">
        <w:rPr>
          <w:color w:val="000000"/>
        </w:rPr>
        <w:t xml:space="preserve">Di produrre un </w:t>
      </w:r>
      <w:proofErr w:type="spellStart"/>
      <w:r w:rsidRPr="00D02996">
        <w:rPr>
          <w:snapToGrid w:val="0"/>
        </w:rPr>
        <w:t>Abstract</w:t>
      </w:r>
      <w:proofErr w:type="spellEnd"/>
      <w:r w:rsidR="004B20AF">
        <w:rPr>
          <w:snapToGrid w:val="0"/>
        </w:rPr>
        <w:t xml:space="preserve"> </w:t>
      </w:r>
      <w:r w:rsidRPr="00D02996">
        <w:rPr>
          <w:snapToGrid w:val="0"/>
        </w:rPr>
        <w:t xml:space="preserve">riconducibile all’area tematica per la quale si presenta la candidatura secondo il format allegato al presente avviso (All. A). Il sottoscritto garantisce </w:t>
      </w:r>
      <w:r w:rsidRPr="00D02996">
        <w:rPr>
          <w:color w:val="000000"/>
          <w:u w:color="000000"/>
        </w:rPr>
        <w:t>la paternità dell’</w:t>
      </w:r>
      <w:proofErr w:type="spellStart"/>
      <w:r w:rsidRPr="00D02996">
        <w:rPr>
          <w:color w:val="000000"/>
          <w:u w:color="000000"/>
        </w:rPr>
        <w:t>abstract</w:t>
      </w:r>
      <w:proofErr w:type="spellEnd"/>
      <w:r w:rsidRPr="00D02996">
        <w:rPr>
          <w:color w:val="000000"/>
          <w:u w:color="000000"/>
        </w:rPr>
        <w:t>, nonché la originalità e titolarità di ogni diritto afferente all’elaborato (anche nel caso in cui si riferisca ad una esperienza che abbia coinvolto altre persone)</w:t>
      </w:r>
      <w:r w:rsidRPr="00DA2EC9">
        <w:t xml:space="preserve">. </w:t>
      </w:r>
    </w:p>
    <w:p w:rsidR="003D095F" w:rsidRPr="00FE13AE" w:rsidRDefault="00DB2196" w:rsidP="00FE13A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E13AE">
        <w:t>Di essere in possesso dei titoli di studio e</w:t>
      </w:r>
      <w:r w:rsidR="00FE13AE" w:rsidRPr="00FE13AE">
        <w:t xml:space="preserve"> professionali di cui all’All. B</w:t>
      </w:r>
    </w:p>
    <w:p w:rsidR="003D095F" w:rsidRDefault="003D095F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FE13AE" w:rsidRPr="00DA2EC9" w:rsidRDefault="00FE13AE" w:rsidP="00FE13A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</w:rPr>
      </w:pPr>
      <w:r w:rsidRPr="00DA2EC9">
        <w:rPr>
          <w:rFonts w:ascii="Times New Roman" w:hAnsi="Times New Roman"/>
          <w:color w:val="000000"/>
        </w:rPr>
        <w:t>Allega alla presente domanda:</w:t>
      </w:r>
    </w:p>
    <w:p w:rsidR="00FE13AE" w:rsidRPr="00DA2EC9" w:rsidRDefault="00FE13AE" w:rsidP="00FE13A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DA2EC9">
        <w:rPr>
          <w:color w:val="000000"/>
        </w:rPr>
        <w:t xml:space="preserve">1 copia di dettagliato </w:t>
      </w:r>
      <w:r w:rsidRPr="00DA2EC9">
        <w:rPr>
          <w:i/>
          <w:iCs/>
          <w:color w:val="000000"/>
        </w:rPr>
        <w:t xml:space="preserve">curriculum vitae et </w:t>
      </w:r>
      <w:r>
        <w:rPr>
          <w:i/>
          <w:iCs/>
          <w:color w:val="000000"/>
        </w:rPr>
        <w:t>studio rum</w:t>
      </w:r>
      <w:r>
        <w:t xml:space="preserve"> in formato europeo,</w:t>
      </w:r>
      <w:r w:rsidRPr="00DA2EC9">
        <w:t xml:space="preserve"> datato e firmato in originale, a pena di esclusione</w:t>
      </w:r>
    </w:p>
    <w:p w:rsidR="00FE13AE" w:rsidRPr="00DA2EC9" w:rsidRDefault="00FE13AE" w:rsidP="00FE13A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DA2EC9">
        <w:t>Copia di un documento di identità valido</w:t>
      </w:r>
    </w:p>
    <w:p w:rsidR="00FE13AE" w:rsidRPr="00DA2EC9" w:rsidRDefault="00FE13AE" w:rsidP="00FE13A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DA2EC9">
        <w:rPr>
          <w:color w:val="000000"/>
        </w:rPr>
        <w:t xml:space="preserve">Un </w:t>
      </w:r>
      <w:proofErr w:type="spellStart"/>
      <w:r w:rsidRPr="00DA2EC9">
        <w:rPr>
          <w:color w:val="000000"/>
        </w:rPr>
        <w:t>abstract</w:t>
      </w:r>
      <w:proofErr w:type="spellEnd"/>
      <w:r w:rsidRPr="00DA2EC9">
        <w:rPr>
          <w:color w:val="000000"/>
        </w:rPr>
        <w:t xml:space="preserve"> per ciascun modulo a cui ha richiesto di partecipare All. A</w:t>
      </w:r>
    </w:p>
    <w:p w:rsidR="00FE13AE" w:rsidRPr="00DA2EC9" w:rsidRDefault="00FE13AE" w:rsidP="00FE13A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DA2EC9">
        <w:rPr>
          <w:snapToGrid w:val="0"/>
        </w:rPr>
        <w:t>Griglia dei titoli di studio</w:t>
      </w:r>
      <w:r>
        <w:rPr>
          <w:snapToGrid w:val="0"/>
        </w:rPr>
        <w:t xml:space="preserve"> e dei titoli professionali</w:t>
      </w:r>
      <w:r w:rsidRPr="00DA2EC9">
        <w:rPr>
          <w:snapToGrid w:val="0"/>
        </w:rPr>
        <w:t xml:space="preserve"> di cui all’All. B. </w:t>
      </w:r>
    </w:p>
    <w:p w:rsidR="00FE13AE" w:rsidRPr="00DA2EC9" w:rsidRDefault="00FE13AE" w:rsidP="00FE13AE">
      <w:pPr>
        <w:spacing w:line="276" w:lineRule="auto"/>
        <w:jc w:val="both"/>
        <w:rPr>
          <w:rFonts w:ascii="Times New Roman" w:hAnsi="Times New Roman"/>
          <w:color w:val="000000"/>
        </w:rPr>
      </w:pPr>
      <w:r w:rsidRPr="00DA2EC9">
        <w:rPr>
          <w:rFonts w:ascii="Times New Roman" w:hAnsi="Times New Roman"/>
          <w:color w:val="000000"/>
        </w:rPr>
        <w:t xml:space="preserve">Ai sensi del </w:t>
      </w:r>
      <w:proofErr w:type="spellStart"/>
      <w:r w:rsidRPr="00DA2EC9">
        <w:rPr>
          <w:rFonts w:ascii="Times New Roman" w:hAnsi="Times New Roman"/>
          <w:color w:val="000000"/>
        </w:rPr>
        <w:t>D.Lgs.</w:t>
      </w:r>
      <w:proofErr w:type="spellEnd"/>
      <w:r w:rsidRPr="00DA2EC9">
        <w:rPr>
          <w:rFonts w:ascii="Times New Roman" w:hAnsi="Times New Roman"/>
          <w:color w:val="000000"/>
        </w:rPr>
        <w:t xml:space="preserve"> n. 196/2003, il sottoscritto autorizza il trattamento dei dati contenuti nella domanda, finalizzato unicamente alla gestione della procedura di valutazione comparativa.</w:t>
      </w: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3D095F" w:rsidRDefault="00DB2196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....................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Firma </w:t>
      </w:r>
    </w:p>
    <w:p w:rsidR="003D095F" w:rsidRDefault="00DB2196" w:rsidP="006532B9">
      <w:pPr>
        <w:widowControl w:val="0"/>
        <w:autoSpaceDE w:val="0"/>
        <w:autoSpaceDN w:val="0"/>
        <w:adjustRightInd w:val="0"/>
        <w:spacing w:line="276" w:lineRule="auto"/>
        <w:ind w:right="-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3D095F" w:rsidRDefault="003D095F">
      <w:pPr>
        <w:widowControl w:val="0"/>
        <w:autoSpaceDE w:val="0"/>
        <w:autoSpaceDN w:val="0"/>
        <w:adjustRightInd w:val="0"/>
        <w:spacing w:before="92"/>
        <w:ind w:left="567" w:right="1"/>
        <w:jc w:val="center"/>
        <w:rPr>
          <w:rFonts w:ascii="Times New Roman" w:hAnsi="Times New Roman" w:cs="Times New Roman"/>
          <w:b/>
          <w:bCs/>
        </w:rPr>
      </w:pPr>
    </w:p>
    <w:p w:rsidR="00FE13AE" w:rsidRDefault="00FE13AE">
      <w:pPr>
        <w:widowControl w:val="0"/>
        <w:autoSpaceDE w:val="0"/>
        <w:autoSpaceDN w:val="0"/>
        <w:adjustRightInd w:val="0"/>
        <w:spacing w:before="92"/>
        <w:ind w:left="567" w:right="1"/>
        <w:jc w:val="center"/>
        <w:rPr>
          <w:rFonts w:ascii="Times New Roman" w:hAnsi="Times New Roman" w:cs="Times New Roman"/>
          <w:b/>
          <w:bCs/>
        </w:rPr>
      </w:pPr>
    </w:p>
    <w:p w:rsidR="004B20AF" w:rsidRDefault="004B20AF">
      <w:pPr>
        <w:widowControl w:val="0"/>
        <w:autoSpaceDE w:val="0"/>
        <w:autoSpaceDN w:val="0"/>
        <w:adjustRightInd w:val="0"/>
        <w:spacing w:before="92"/>
        <w:ind w:left="567" w:right="1"/>
        <w:jc w:val="center"/>
        <w:rPr>
          <w:rFonts w:ascii="Times New Roman" w:hAnsi="Times New Roman" w:cs="Times New Roman"/>
          <w:b/>
          <w:bCs/>
        </w:rPr>
      </w:pPr>
    </w:p>
    <w:p w:rsidR="004B20AF" w:rsidRDefault="004B20AF">
      <w:pPr>
        <w:widowControl w:val="0"/>
        <w:autoSpaceDE w:val="0"/>
        <w:autoSpaceDN w:val="0"/>
        <w:adjustRightInd w:val="0"/>
        <w:spacing w:before="92"/>
        <w:ind w:left="567" w:right="1"/>
        <w:jc w:val="center"/>
        <w:rPr>
          <w:rFonts w:ascii="Times New Roman" w:hAnsi="Times New Roman" w:cs="Times New Roman"/>
          <w:b/>
          <w:bCs/>
        </w:rPr>
      </w:pPr>
    </w:p>
    <w:p w:rsidR="003D095F" w:rsidRDefault="00DB2196">
      <w:pPr>
        <w:widowControl w:val="0"/>
        <w:autoSpaceDE w:val="0"/>
        <w:autoSpaceDN w:val="0"/>
        <w:adjustRightInd w:val="0"/>
        <w:spacing w:before="92"/>
        <w:ind w:left="567" w:right="1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CONSENSO AL TRATTAMENTO DEI DATI PERSONALI</w:t>
      </w:r>
    </w:p>
    <w:p w:rsidR="003D095F" w:rsidRDefault="003D095F">
      <w:pPr>
        <w:widowControl w:val="0"/>
        <w:autoSpaceDE w:val="0"/>
        <w:autoSpaceDN w:val="0"/>
        <w:adjustRightInd w:val="0"/>
        <w:spacing w:before="9"/>
        <w:ind w:right="-1"/>
        <w:rPr>
          <w:rFonts w:ascii="Times New Roman" w:hAnsi="Times New Roman" w:cs="Times New Roman"/>
        </w:rPr>
      </w:pPr>
    </w:p>
    <w:p w:rsidR="003D095F" w:rsidRDefault="00DB2196" w:rsidP="00D07F16">
      <w:pPr>
        <w:widowControl w:val="0"/>
        <w:autoSpaceDE w:val="0"/>
        <w:autoSpaceDN w:val="0"/>
        <w:adjustRightInd w:val="0"/>
        <w:spacing w:line="235" w:lineRule="auto"/>
        <w:ind w:right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Il/la sottoscritto/a___________________-con la presente, ai sensi degli articoli 13 e 23 del </w:t>
      </w:r>
      <w:proofErr w:type="spellStart"/>
      <w:r>
        <w:rPr>
          <w:rFonts w:ascii="Times New Roman" w:hAnsi="Times New Roman" w:cs="Times New Roman"/>
        </w:rPr>
        <w:t>D.Lgs.</w:t>
      </w:r>
      <w:proofErr w:type="spellEnd"/>
      <w:r>
        <w:rPr>
          <w:rFonts w:ascii="Times New Roman" w:hAnsi="Times New Roman" w:cs="Times New Roman"/>
        </w:rPr>
        <w:t xml:space="preserve"> 196/2003 (di seguito indicato come “Codice Privacy”) e successive modificazioni ed integrazioni,</w:t>
      </w:r>
    </w:p>
    <w:p w:rsidR="003D095F" w:rsidRDefault="003D095F">
      <w:pPr>
        <w:widowControl w:val="0"/>
        <w:autoSpaceDE w:val="0"/>
        <w:autoSpaceDN w:val="0"/>
        <w:adjustRightInd w:val="0"/>
        <w:spacing w:before="10"/>
        <w:ind w:right="1"/>
        <w:jc w:val="both"/>
        <w:rPr>
          <w:rFonts w:ascii="Times New Roman" w:hAnsi="Times New Roman" w:cs="Times New Roman"/>
        </w:rPr>
      </w:pPr>
    </w:p>
    <w:p w:rsidR="003D095F" w:rsidRDefault="00DB2196" w:rsidP="00D07F16">
      <w:pPr>
        <w:widowControl w:val="0"/>
        <w:autoSpaceDE w:val="0"/>
        <w:autoSpaceDN w:val="0"/>
        <w:adjustRightInd w:val="0"/>
        <w:ind w:right="1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AUTORIZZA</w:t>
      </w:r>
    </w:p>
    <w:p w:rsidR="003D095F" w:rsidRDefault="003D095F">
      <w:pPr>
        <w:widowControl w:val="0"/>
        <w:autoSpaceDE w:val="0"/>
        <w:autoSpaceDN w:val="0"/>
        <w:adjustRightInd w:val="0"/>
        <w:ind w:right="1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3D095F" w:rsidRDefault="00DB2196" w:rsidP="00D07F16">
      <w:pPr>
        <w:widowControl w:val="0"/>
        <w:autoSpaceDE w:val="0"/>
        <w:autoSpaceDN w:val="0"/>
        <w:adjustRightInd w:val="0"/>
        <w:spacing w:line="276" w:lineRule="auto"/>
        <w:ind w:right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l’IIS “</w:t>
      </w:r>
      <w:r w:rsidR="00D07F16">
        <w:rPr>
          <w:rFonts w:ascii="Times New Roman" w:hAnsi="Times New Roman" w:cs="Times New Roman"/>
        </w:rPr>
        <w:t xml:space="preserve">F. </w:t>
      </w:r>
      <w:r>
        <w:rPr>
          <w:rFonts w:ascii="Times New Roman" w:hAnsi="Times New Roman" w:cs="Times New Roman"/>
        </w:rPr>
        <w:t xml:space="preserve">Severi” di Gioia Tauro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</w:t>
      </w:r>
      <w:proofErr w:type="spellStart"/>
      <w:r>
        <w:rPr>
          <w:rFonts w:ascii="Times New Roman" w:hAnsi="Times New Roman" w:cs="Times New Roman"/>
        </w:rPr>
        <w:t>deglistessi</w:t>
      </w:r>
      <w:proofErr w:type="spellEnd"/>
      <w:r>
        <w:rPr>
          <w:rFonts w:ascii="Times New Roman" w:hAnsi="Times New Roman" w:cs="Times New Roman"/>
        </w:rPr>
        <w:t>).</w:t>
      </w:r>
    </w:p>
    <w:p w:rsidR="003D095F" w:rsidRDefault="003D095F">
      <w:pPr>
        <w:widowControl w:val="0"/>
        <w:autoSpaceDE w:val="0"/>
        <w:autoSpaceDN w:val="0"/>
        <w:adjustRightInd w:val="0"/>
        <w:spacing w:before="3"/>
        <w:ind w:right="1"/>
        <w:jc w:val="both"/>
        <w:rPr>
          <w:rFonts w:ascii="Times New Roman" w:hAnsi="Times New Roman" w:cs="Times New Roman"/>
          <w:sz w:val="26"/>
          <w:szCs w:val="26"/>
        </w:rPr>
      </w:pPr>
    </w:p>
    <w:p w:rsidR="00DB2196" w:rsidRDefault="00DB2196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Luogo e data______________________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Firma_________________</w:t>
      </w: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D2129E" w:rsidRDefault="00D2129E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center"/>
        <w:rPr>
          <w:rFonts w:ascii="Times New Roman" w:hAnsi="Times New Roman"/>
          <w:b/>
          <w:bCs/>
          <w:sz w:val="22"/>
          <w:szCs w:val="22"/>
          <w:u w:val="single"/>
        </w:rPr>
      </w:pPr>
    </w:p>
    <w:p w:rsidR="00D2129E" w:rsidRDefault="00D2129E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center"/>
        <w:rPr>
          <w:rFonts w:ascii="Times New Roman" w:hAnsi="Times New Roman"/>
          <w:b/>
          <w:bCs/>
          <w:sz w:val="22"/>
          <w:szCs w:val="22"/>
          <w:u w:val="single"/>
        </w:rPr>
      </w:pPr>
    </w:p>
    <w:p w:rsidR="00D2129E" w:rsidRDefault="00D2129E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center"/>
        <w:rPr>
          <w:rFonts w:ascii="Times New Roman" w:hAnsi="Times New Roman"/>
          <w:b/>
          <w:bCs/>
          <w:sz w:val="22"/>
          <w:szCs w:val="22"/>
          <w:u w:val="single"/>
        </w:rPr>
      </w:pPr>
    </w:p>
    <w:p w:rsidR="00D2129E" w:rsidRDefault="00D2129E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center"/>
        <w:rPr>
          <w:rFonts w:ascii="Times New Roman" w:hAnsi="Times New Roman"/>
          <w:b/>
          <w:bCs/>
          <w:sz w:val="22"/>
          <w:szCs w:val="22"/>
          <w:u w:val="single"/>
        </w:rPr>
      </w:pPr>
    </w:p>
    <w:p w:rsidR="006532B9" w:rsidRDefault="006532B9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  <w:u w:val="single"/>
        </w:rPr>
        <w:lastRenderedPageBreak/>
        <w:t xml:space="preserve">FORMAT PER LA PRESENTAZIONE DELL’ABSTRACT </w:t>
      </w:r>
      <w:r w:rsidR="00227D48">
        <w:rPr>
          <w:rFonts w:ascii="Times New Roman" w:hAnsi="Times New Roman"/>
          <w:b/>
          <w:bCs/>
          <w:sz w:val="22"/>
          <w:szCs w:val="22"/>
        </w:rPr>
        <w:t>(All. A</w:t>
      </w:r>
      <w:r>
        <w:rPr>
          <w:rFonts w:ascii="Times New Roman" w:hAnsi="Times New Roman"/>
          <w:b/>
          <w:bCs/>
          <w:sz w:val="22"/>
          <w:szCs w:val="22"/>
        </w:rPr>
        <w:t>)</w:t>
      </w:r>
    </w:p>
    <w:p w:rsidR="006532B9" w:rsidRDefault="006532B9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SELEZIONE PUBBLICA DI </w:t>
      </w:r>
      <w:r>
        <w:rPr>
          <w:rFonts w:ascii="Times New Roman" w:hAnsi="Times New Roman"/>
          <w:b/>
          <w:bCs/>
          <w:sz w:val="22"/>
          <w:szCs w:val="22"/>
        </w:rPr>
        <w:t>ESPERTO FORMATORE</w:t>
      </w:r>
      <w:r>
        <w:rPr>
          <w:rFonts w:ascii="Times New Roman" w:hAnsi="Times New Roman"/>
          <w:sz w:val="22"/>
          <w:szCs w:val="22"/>
        </w:rPr>
        <w:t xml:space="preserve"> - PIANO DI FORMAZIONE PER IL PERSONALE DOCENTE - Ambito 11 Calabria – A.T. N. 3 Reggio Calabria</w:t>
      </w:r>
    </w:p>
    <w:p w:rsidR="006532B9" w:rsidRDefault="006532B9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Avviso pubblico di selezione </w:t>
      </w:r>
      <w:r>
        <w:rPr>
          <w:rFonts w:ascii="Times New Roman" w:hAnsi="Times New Roman"/>
          <w:b/>
          <w:bCs/>
          <w:sz w:val="22"/>
          <w:szCs w:val="22"/>
        </w:rPr>
        <w:t>PROT</w:t>
      </w:r>
      <w:r>
        <w:rPr>
          <w:rFonts w:ascii="Times New Roman" w:hAnsi="Times New Roman"/>
          <w:sz w:val="22"/>
          <w:szCs w:val="22"/>
        </w:rPr>
        <w:t xml:space="preserve">. N.             </w:t>
      </w:r>
      <w:r>
        <w:rPr>
          <w:rFonts w:ascii="Times New Roman" w:hAnsi="Times New Roman"/>
          <w:b/>
          <w:bCs/>
          <w:sz w:val="22"/>
          <w:szCs w:val="22"/>
        </w:rPr>
        <w:t>del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7"/>
        <w:gridCol w:w="5528"/>
      </w:tblGrid>
      <w:tr w:rsidR="006532B9" w:rsidRPr="00495BE2" w:rsidTr="00013408">
        <w:trPr>
          <w:jc w:val="center"/>
        </w:trPr>
        <w:tc>
          <w:tcPr>
            <w:tcW w:w="4537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  <w:r w:rsidRPr="00495BE2">
              <w:rPr>
                <w:rFonts w:ascii="Times New Roman" w:hAnsi="Times New Roman"/>
                <w:sz w:val="22"/>
                <w:szCs w:val="22"/>
              </w:rPr>
              <w:t>Titolo UF</w:t>
            </w:r>
          </w:p>
        </w:tc>
        <w:tc>
          <w:tcPr>
            <w:tcW w:w="5528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013408">
        <w:trPr>
          <w:jc w:val="center"/>
        </w:trPr>
        <w:tc>
          <w:tcPr>
            <w:tcW w:w="4537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  <w:r w:rsidRPr="00495BE2">
              <w:rPr>
                <w:rFonts w:ascii="Times New Roman" w:hAnsi="Times New Roman"/>
                <w:sz w:val="22"/>
                <w:szCs w:val="22"/>
              </w:rPr>
              <w:t>Autore</w:t>
            </w:r>
          </w:p>
        </w:tc>
        <w:tc>
          <w:tcPr>
            <w:tcW w:w="5528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013408">
        <w:trPr>
          <w:jc w:val="center"/>
        </w:trPr>
        <w:tc>
          <w:tcPr>
            <w:tcW w:w="4537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  <w:r w:rsidRPr="00495BE2">
              <w:rPr>
                <w:rFonts w:ascii="Times New Roman" w:hAnsi="Times New Roman"/>
                <w:i/>
                <w:iCs/>
              </w:rPr>
              <w:t>Descrizione del progetto (</w:t>
            </w:r>
            <w:proofErr w:type="spellStart"/>
            <w:r w:rsidRPr="00495BE2">
              <w:rPr>
                <w:rFonts w:ascii="Times New Roman" w:hAnsi="Times New Roman"/>
                <w:i/>
                <w:iCs/>
              </w:rPr>
              <w:t>max</w:t>
            </w:r>
            <w:proofErr w:type="spellEnd"/>
            <w:r w:rsidRPr="00495BE2">
              <w:rPr>
                <w:rFonts w:ascii="Times New Roman" w:hAnsi="Times New Roman"/>
                <w:i/>
                <w:iCs/>
              </w:rPr>
              <w:t xml:space="preserve"> 1000 battute)</w:t>
            </w:r>
          </w:p>
        </w:tc>
        <w:tc>
          <w:tcPr>
            <w:tcW w:w="5528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013408">
        <w:trPr>
          <w:jc w:val="center"/>
        </w:trPr>
        <w:tc>
          <w:tcPr>
            <w:tcW w:w="4537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  <w:r w:rsidRPr="00495BE2">
              <w:rPr>
                <w:rFonts w:ascii="Times New Roman" w:hAnsi="Times New Roman"/>
                <w:i/>
                <w:iCs/>
                <w:sz w:val="22"/>
                <w:szCs w:val="22"/>
              </w:rPr>
              <w:t>Obiettivi del corso</w:t>
            </w:r>
          </w:p>
        </w:tc>
        <w:tc>
          <w:tcPr>
            <w:tcW w:w="5528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013408">
        <w:trPr>
          <w:jc w:val="center"/>
        </w:trPr>
        <w:tc>
          <w:tcPr>
            <w:tcW w:w="4537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i/>
                <w:iCs/>
              </w:rPr>
            </w:pPr>
            <w:r w:rsidRPr="00495BE2">
              <w:rPr>
                <w:rFonts w:ascii="Times New Roman" w:hAnsi="Times New Roman"/>
                <w:i/>
                <w:iCs/>
              </w:rPr>
              <w:t>Programma del corso</w:t>
            </w:r>
          </w:p>
        </w:tc>
        <w:tc>
          <w:tcPr>
            <w:tcW w:w="5528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013408">
        <w:trPr>
          <w:jc w:val="center"/>
        </w:trPr>
        <w:tc>
          <w:tcPr>
            <w:tcW w:w="4537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i/>
                <w:iCs/>
              </w:rPr>
            </w:pPr>
            <w:r w:rsidRPr="00495BE2">
              <w:rPr>
                <w:rFonts w:ascii="Times New Roman" w:hAnsi="Times New Roman"/>
                <w:i/>
                <w:iCs/>
              </w:rPr>
              <w:t>Mappatura delle competenze</w:t>
            </w:r>
          </w:p>
        </w:tc>
        <w:tc>
          <w:tcPr>
            <w:tcW w:w="5528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013408">
        <w:trPr>
          <w:jc w:val="center"/>
        </w:trPr>
        <w:tc>
          <w:tcPr>
            <w:tcW w:w="4537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  <w:r w:rsidRPr="00495BE2">
              <w:rPr>
                <w:rFonts w:ascii="Times New Roman" w:hAnsi="Times New Roman"/>
                <w:i/>
                <w:iCs/>
              </w:rPr>
              <w:t>Programmazione e articolazione delle ore in presenza (teoriche e laboratoriali)</w:t>
            </w:r>
          </w:p>
        </w:tc>
        <w:tc>
          <w:tcPr>
            <w:tcW w:w="5528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013408">
        <w:trPr>
          <w:jc w:val="center"/>
        </w:trPr>
        <w:tc>
          <w:tcPr>
            <w:tcW w:w="4537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  <w:r w:rsidRPr="00495BE2">
              <w:rPr>
                <w:rFonts w:ascii="Times New Roman" w:hAnsi="Times New Roman"/>
                <w:i/>
                <w:iCs/>
              </w:rPr>
              <w:t>Programmazione e articolazione delle ore online (teoriche</w:t>
            </w:r>
            <w:r>
              <w:rPr>
                <w:rFonts w:ascii="Times New Roman" w:hAnsi="Times New Roman"/>
                <w:i/>
                <w:iCs/>
              </w:rPr>
              <w:t>, esercitazioni,…</w:t>
            </w:r>
            <w:r w:rsidRPr="00495BE2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5528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532B9" w:rsidRDefault="006532B9" w:rsidP="006532B9">
      <w:pPr>
        <w:widowControl w:val="0"/>
        <w:autoSpaceDE w:val="0"/>
        <w:autoSpaceDN w:val="0"/>
        <w:adjustRightInd w:val="0"/>
        <w:spacing w:after="200" w:line="276" w:lineRule="auto"/>
        <w:ind w:right="-6" w:hanging="709"/>
        <w:jc w:val="both"/>
        <w:rPr>
          <w:rFonts w:ascii="Times New Roman" w:hAnsi="Times New Roman"/>
          <w:sz w:val="22"/>
          <w:szCs w:val="22"/>
        </w:rPr>
      </w:pPr>
    </w:p>
    <w:p w:rsidR="006532B9" w:rsidRDefault="006532B9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Data ....................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Firma</w:t>
      </w:r>
    </w:p>
    <w:p w:rsidR="006532B9" w:rsidRDefault="006532B9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……………………</w:t>
      </w:r>
    </w:p>
    <w:p w:rsidR="00227D48" w:rsidRDefault="00227D48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</w:p>
    <w:p w:rsidR="00227D48" w:rsidRDefault="00227D48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</w:p>
    <w:p w:rsidR="00227D48" w:rsidRDefault="00227D48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</w:p>
    <w:p w:rsidR="00227D48" w:rsidRDefault="00227D48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</w:p>
    <w:p w:rsidR="00227D48" w:rsidRDefault="00227D48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</w:p>
    <w:p w:rsidR="00227D48" w:rsidRDefault="00227D48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</w:p>
    <w:p w:rsidR="00227D48" w:rsidRDefault="00227D48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</w:p>
    <w:p w:rsidR="00227D48" w:rsidRDefault="00227D48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</w:p>
    <w:p w:rsidR="00227D48" w:rsidRDefault="00227D48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</w:p>
    <w:p w:rsidR="00227D48" w:rsidRDefault="00227D48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</w:p>
    <w:p w:rsidR="00227D48" w:rsidRDefault="00227D48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</w:p>
    <w:p w:rsidR="00FE13AE" w:rsidRDefault="00FE13AE" w:rsidP="00227D48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b/>
          <w:sz w:val="22"/>
          <w:szCs w:val="22"/>
        </w:rPr>
      </w:pPr>
    </w:p>
    <w:p w:rsidR="00227D48" w:rsidRPr="00227D48" w:rsidRDefault="00227D48" w:rsidP="00227D48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b/>
          <w:sz w:val="22"/>
          <w:szCs w:val="22"/>
        </w:rPr>
      </w:pPr>
      <w:r w:rsidRPr="00227D48">
        <w:rPr>
          <w:rFonts w:ascii="Times New Roman" w:hAnsi="Times New Roman"/>
          <w:b/>
          <w:sz w:val="22"/>
          <w:szCs w:val="22"/>
        </w:rPr>
        <w:lastRenderedPageBreak/>
        <w:t>Allegato B</w:t>
      </w:r>
    </w:p>
    <w:p w:rsidR="00227D48" w:rsidRPr="003517D2" w:rsidRDefault="00227D48" w:rsidP="00227D4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color w:val="000000"/>
        </w:rPr>
      </w:pPr>
      <w:r w:rsidRPr="003517D2">
        <w:rPr>
          <w:rFonts w:ascii="Times New Roman" w:eastAsia="Times New Roman" w:hAnsi="Times New Roman"/>
          <w:bCs/>
          <w:color w:val="000000"/>
        </w:rPr>
        <w:t xml:space="preserve">SELEZIONE DI </w:t>
      </w:r>
      <w:r w:rsidRPr="003517D2">
        <w:rPr>
          <w:rFonts w:ascii="Times New Roman" w:eastAsia="Times New Roman" w:hAnsi="Times New Roman"/>
          <w:b/>
          <w:bCs/>
          <w:color w:val="000000"/>
        </w:rPr>
        <w:t>ESPERTO FORMATORE</w:t>
      </w:r>
      <w:r>
        <w:rPr>
          <w:rFonts w:ascii="Times New Roman" w:eastAsia="Times New Roman" w:hAnsi="Times New Roman"/>
          <w:b/>
          <w:bCs/>
          <w:color w:val="000000"/>
        </w:rPr>
        <w:t xml:space="preserve"> LINGUA INGLESE</w:t>
      </w:r>
      <w:r w:rsidRPr="003517D2">
        <w:rPr>
          <w:rFonts w:ascii="Times New Roman" w:eastAsia="Times New Roman" w:hAnsi="Times New Roman"/>
          <w:bCs/>
          <w:color w:val="000000"/>
        </w:rPr>
        <w:t xml:space="preserve"> - PIANO DI FORMAZIONE PER IL PERSONALE DOCENTE - Ambito 11 Calabria – A.T. N. 3 Reggio Calabria</w:t>
      </w:r>
    </w:p>
    <w:p w:rsidR="00227D48" w:rsidRPr="003517D2" w:rsidRDefault="00227D48" w:rsidP="00227D48">
      <w:pPr>
        <w:autoSpaceDE w:val="0"/>
        <w:autoSpaceDN w:val="0"/>
        <w:adjustRightInd w:val="0"/>
        <w:rPr>
          <w:rFonts w:ascii="Times New Roman" w:eastAsia="Times New Roman" w:hAnsi="Times New Roman"/>
          <w:bCs/>
          <w:color w:val="000000"/>
        </w:rPr>
      </w:pPr>
      <w:r w:rsidRPr="003517D2">
        <w:rPr>
          <w:rFonts w:ascii="Times New Roman" w:eastAsia="Times New Roman" w:hAnsi="Times New Roman"/>
          <w:bCs/>
          <w:color w:val="000000"/>
        </w:rPr>
        <w:t xml:space="preserve">Avviso pubblico di selezione </w:t>
      </w:r>
      <w:r w:rsidRPr="003517D2">
        <w:rPr>
          <w:rFonts w:ascii="Times New Roman" w:eastAsia="Times New Roman" w:hAnsi="Times New Roman"/>
          <w:b/>
          <w:bCs/>
          <w:color w:val="000000"/>
        </w:rPr>
        <w:t>PROT</w:t>
      </w:r>
      <w:r w:rsidRPr="003517D2">
        <w:rPr>
          <w:rFonts w:ascii="Times New Roman" w:eastAsia="Times New Roman" w:hAnsi="Times New Roman"/>
          <w:bCs/>
          <w:color w:val="000000"/>
        </w:rPr>
        <w:t xml:space="preserve">. N.        </w:t>
      </w:r>
      <w:r w:rsidRPr="003517D2">
        <w:rPr>
          <w:rFonts w:ascii="Times New Roman" w:eastAsia="Times New Roman" w:hAnsi="Times New Roman"/>
          <w:b/>
          <w:bCs/>
          <w:color w:val="000000"/>
        </w:rPr>
        <w:t>del</w:t>
      </w:r>
    </w:p>
    <w:p w:rsidR="00227D48" w:rsidRPr="003517D2" w:rsidRDefault="00227D48" w:rsidP="00227D48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  <w:color w:val="000000"/>
        </w:rPr>
      </w:pPr>
    </w:p>
    <w:p w:rsidR="00227D48" w:rsidRPr="003517D2" w:rsidRDefault="00227D48" w:rsidP="00227D48">
      <w:pPr>
        <w:jc w:val="both"/>
        <w:rPr>
          <w:rFonts w:ascii="Times New Roman" w:eastAsia="Times New Roman" w:hAnsi="Times New Roman"/>
          <w:color w:val="000000"/>
        </w:rPr>
      </w:pPr>
      <w:r w:rsidRPr="003517D2">
        <w:rPr>
          <w:rFonts w:ascii="Times New Roman" w:eastAsia="Times New Roman" w:hAnsi="Times New Roman"/>
        </w:rPr>
        <w:t xml:space="preserve">Il/La sottoscritto/a ______________________ nato/a a _____________________ il ____________, avendo preso integrale conoscenza di tutte le norme e condizioni stabilite dal bando di selezione, sotto la propria responsabilità, ai sensi degli artt. 46 e 47 del DPR 445/2000, </w:t>
      </w:r>
      <w:r w:rsidRPr="003517D2">
        <w:rPr>
          <w:rFonts w:ascii="Times New Roman" w:eastAsia="Times New Roman" w:hAnsi="Times New Roman"/>
          <w:color w:val="000000"/>
        </w:rPr>
        <w:t xml:space="preserve">consapevole che le dichiarazioni mendaci sono punite ai sensi del codice penale e delle leggi speciali in materia, </w:t>
      </w:r>
    </w:p>
    <w:p w:rsidR="00227D48" w:rsidRPr="003517D2" w:rsidRDefault="00227D48" w:rsidP="00227D48">
      <w:pPr>
        <w:jc w:val="center"/>
        <w:rPr>
          <w:rFonts w:ascii="Times New Roman" w:eastAsia="Times New Roman" w:hAnsi="Times New Roman"/>
          <w:b/>
          <w:caps/>
          <w:color w:val="000000"/>
        </w:rPr>
      </w:pPr>
      <w:r w:rsidRPr="003517D2">
        <w:rPr>
          <w:rFonts w:ascii="Times New Roman" w:eastAsia="Times New Roman" w:hAnsi="Times New Roman"/>
          <w:b/>
          <w:caps/>
          <w:color w:val="000000"/>
        </w:rPr>
        <w:t>Dichiara</w:t>
      </w:r>
    </w:p>
    <w:p w:rsidR="00227D48" w:rsidRPr="003517D2" w:rsidRDefault="00227D48" w:rsidP="00227D48">
      <w:pPr>
        <w:jc w:val="both"/>
        <w:rPr>
          <w:rFonts w:ascii="Times New Roman" w:eastAsia="Times New Roman" w:hAnsi="Times New Roman"/>
        </w:rPr>
      </w:pPr>
      <w:r w:rsidRPr="003517D2">
        <w:rPr>
          <w:rFonts w:ascii="Times New Roman" w:eastAsia="Times New Roman" w:hAnsi="Times New Roman"/>
          <w:color w:val="000000"/>
        </w:rPr>
        <w:t xml:space="preserve">di possedere i seguenti titoli (secondo i criteri di cui all’art. 4)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37"/>
        <w:gridCol w:w="6416"/>
      </w:tblGrid>
      <w:tr w:rsidR="00227D48" w:rsidRPr="003517D2" w:rsidDel="00381A8E" w:rsidTr="00013408">
        <w:tc>
          <w:tcPr>
            <w:tcW w:w="5000" w:type="pct"/>
            <w:gridSpan w:val="2"/>
            <w:shd w:val="clear" w:color="auto" w:fill="D9D9D9"/>
          </w:tcPr>
          <w:p w:rsidR="00227D48" w:rsidRPr="003517D2" w:rsidRDefault="00227D48" w:rsidP="00013408">
            <w:pPr>
              <w:widowControl w:val="0"/>
              <w:spacing w:line="360" w:lineRule="auto"/>
              <w:ind w:left="425" w:hanging="425"/>
              <w:jc w:val="both"/>
              <w:rPr>
                <w:rFonts w:ascii="Times New Roman" w:eastAsia="Times New Roman" w:hAnsi="Times New Roman"/>
                <w:b/>
              </w:rPr>
            </w:pPr>
            <w:r w:rsidRPr="003517D2">
              <w:rPr>
                <w:rFonts w:ascii="Times New Roman" w:eastAsia="Times New Roman" w:hAnsi="Times New Roman"/>
                <w:b/>
              </w:rPr>
              <w:t>Nota bene</w:t>
            </w:r>
          </w:p>
          <w:p w:rsidR="00227D48" w:rsidRPr="003517D2" w:rsidRDefault="00227D48" w:rsidP="00013408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517D2">
              <w:rPr>
                <w:rFonts w:ascii="Times New Roman" w:eastAsia="Times New Roman" w:hAnsi="Times New Roman"/>
                <w:color w:val="000000"/>
              </w:rPr>
              <w:t xml:space="preserve">Verranno valutati solo i titoli di studio di cui siano dichiarati </w:t>
            </w:r>
            <w:r w:rsidRPr="003517D2">
              <w:rPr>
                <w:rFonts w:ascii="Times New Roman" w:eastAsia="Times New Roman" w:hAnsi="Times New Roman"/>
                <w:b/>
                <w:color w:val="000000"/>
              </w:rPr>
              <w:t>data e luogo di conseguimento</w:t>
            </w:r>
            <w:r w:rsidRPr="003517D2">
              <w:rPr>
                <w:rFonts w:ascii="Times New Roman" w:eastAsia="Times New Roman" w:hAnsi="Times New Roman"/>
                <w:color w:val="000000"/>
              </w:rPr>
              <w:t>. In caso di informazioni generiche e indefinite non sarà attribuito alcun punteggio.</w:t>
            </w:r>
          </w:p>
          <w:p w:rsidR="00227D48" w:rsidRPr="003517D2" w:rsidRDefault="00227D48" w:rsidP="000134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517D2">
              <w:rPr>
                <w:rFonts w:ascii="Times New Roman" w:eastAsia="Times New Roman" w:hAnsi="Times New Roman"/>
              </w:rPr>
              <w:t xml:space="preserve">Al fine di valutare l'esperienza del candidato saranno presi in considerazione solo i titoli inerenti l’oggetto del bando. </w:t>
            </w:r>
          </w:p>
          <w:p w:rsidR="00227D48" w:rsidRPr="003517D2" w:rsidRDefault="00227D48" w:rsidP="00013408">
            <w:pPr>
              <w:widowControl w:val="0"/>
              <w:jc w:val="both"/>
              <w:rPr>
                <w:rFonts w:ascii="Times New Roman" w:eastAsia="Times New Roman" w:hAnsi="Times New Roman"/>
                <w:b/>
              </w:rPr>
            </w:pPr>
          </w:p>
        </w:tc>
      </w:tr>
      <w:tr w:rsidR="00227D48" w:rsidRPr="003517D2" w:rsidDel="00381A8E" w:rsidTr="00013408">
        <w:tc>
          <w:tcPr>
            <w:tcW w:w="2121" w:type="pct"/>
            <w:shd w:val="clear" w:color="auto" w:fill="D9D9D9"/>
          </w:tcPr>
          <w:p w:rsidR="00227D48" w:rsidRPr="003517D2" w:rsidRDefault="00227D48" w:rsidP="00013408">
            <w:pPr>
              <w:widowControl w:val="0"/>
              <w:ind w:left="426" w:hanging="426"/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879" w:type="pct"/>
            <w:shd w:val="clear" w:color="auto" w:fill="D9D9D9"/>
          </w:tcPr>
          <w:p w:rsidR="00FE13AE" w:rsidRDefault="00FE13AE" w:rsidP="00FE13AE">
            <w:pPr>
              <w:widowControl w:val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4B20AF">
              <w:rPr>
                <w:rFonts w:ascii="Times New Roman" w:eastAsia="Times New Roman" w:hAnsi="Times New Roman"/>
              </w:rPr>
              <w:t>Indicazioni</w:t>
            </w:r>
            <w:r w:rsidR="004B20AF">
              <w:rPr>
                <w:rFonts w:ascii="Times New Roman" w:eastAsia="Times New Roman" w:hAnsi="Times New Roman"/>
              </w:rPr>
              <w:t xml:space="preserve"> </w:t>
            </w:r>
            <w:r w:rsidRPr="00E313B8">
              <w:rPr>
                <w:rFonts w:ascii="Times New Roman" w:eastAsia="Times New Roman" w:hAnsi="Times New Roman"/>
              </w:rPr>
              <w:t>(Indicare nel dettaglio i titoli o le esperienze)</w:t>
            </w:r>
          </w:p>
          <w:p w:rsidR="00FE13AE" w:rsidRDefault="00FE13AE" w:rsidP="00FE13AE">
            <w:pPr>
              <w:widowControl w:val="0"/>
              <w:jc w:val="both"/>
              <w:rPr>
                <w:rFonts w:ascii="Times New Roman" w:hAnsi="Times New Roman"/>
                <w:b/>
                <w:color w:val="FF0000"/>
              </w:rPr>
            </w:pPr>
          </w:p>
          <w:p w:rsidR="00227D48" w:rsidRPr="003517D2" w:rsidDel="00381A8E" w:rsidRDefault="00FE13AE" w:rsidP="00D2129E">
            <w:pPr>
              <w:widowControl w:val="0"/>
              <w:jc w:val="both"/>
              <w:rPr>
                <w:rFonts w:ascii="Times New Roman" w:eastAsia="Times New Roman" w:hAnsi="Times New Roman"/>
                <w:b/>
              </w:rPr>
            </w:pPr>
            <w:r w:rsidRPr="004F1A2C">
              <w:rPr>
                <w:rFonts w:ascii="Times New Roman" w:hAnsi="Times New Roman"/>
                <w:b/>
                <w:color w:val="FF0000"/>
              </w:rPr>
              <w:t>N.B. I titoli che verranno indicati dovranno essere messi in grassetto sul curriculum vitae</w:t>
            </w:r>
          </w:p>
        </w:tc>
      </w:tr>
      <w:tr w:rsidR="00227D48" w:rsidRPr="003517D2" w:rsidTr="00013408">
        <w:tc>
          <w:tcPr>
            <w:tcW w:w="2121" w:type="pct"/>
          </w:tcPr>
          <w:p w:rsidR="00227D48" w:rsidRPr="003517D2" w:rsidRDefault="00227D48" w:rsidP="00013408">
            <w:pPr>
              <w:widowControl w:val="0"/>
              <w:suppressAutoHyphens/>
              <w:contextualSpacing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3517D2">
              <w:rPr>
                <w:rFonts w:ascii="Times New Roman" w:eastAsia="Times New Roman" w:hAnsi="Times New Roman"/>
                <w:color w:val="000000"/>
                <w:lang w:eastAsia="ar-SA"/>
              </w:rPr>
              <w:t>Dottorato di ricerca coerente con l’attività formativa</w:t>
            </w:r>
          </w:p>
          <w:p w:rsidR="00227D48" w:rsidRDefault="00227D48" w:rsidP="00013408">
            <w:pPr>
              <w:widowControl w:val="0"/>
              <w:suppressAutoHyphens/>
              <w:ind w:left="142"/>
              <w:contextualSpacing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  <w:p w:rsidR="00227D48" w:rsidRPr="003517D2" w:rsidRDefault="00227D48" w:rsidP="00013408">
            <w:pPr>
              <w:widowControl w:val="0"/>
              <w:rPr>
                <w:rFonts w:ascii="Times New Roman" w:eastAsia="Times New Roman" w:hAnsi="Times New Roman"/>
                <w:color w:val="000000"/>
              </w:rPr>
            </w:pPr>
            <w:r w:rsidRPr="003517D2">
              <w:rPr>
                <w:rFonts w:ascii="Times New Roman" w:eastAsia="Times New Roman" w:hAnsi="Times New Roman"/>
                <w:color w:val="000000"/>
              </w:rPr>
              <w:t>Sarà valutato solo un titolo</w:t>
            </w:r>
          </w:p>
          <w:p w:rsidR="00227D48" w:rsidRPr="003517D2" w:rsidRDefault="00227D48" w:rsidP="00013408">
            <w:pPr>
              <w:widowControl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9" w:type="pct"/>
          </w:tcPr>
          <w:p w:rsidR="00227D48" w:rsidRPr="00E313B8" w:rsidRDefault="00227D48" w:rsidP="00013408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227D48" w:rsidRPr="003517D2" w:rsidTr="00013408">
        <w:tc>
          <w:tcPr>
            <w:tcW w:w="2121" w:type="pct"/>
          </w:tcPr>
          <w:p w:rsidR="00227D48" w:rsidRPr="003517D2" w:rsidRDefault="00227D48" w:rsidP="00013408">
            <w:pPr>
              <w:widowControl w:val="0"/>
              <w:suppressAutoHyphens/>
              <w:contextualSpacing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3517D2">
              <w:rPr>
                <w:rFonts w:ascii="Times New Roman" w:eastAsia="Times New Roman" w:hAnsi="Times New Roman"/>
                <w:color w:val="000000"/>
                <w:lang w:eastAsia="ar-SA"/>
              </w:rPr>
              <w:t>Diploma di specializzazione, corso di perfezionamento, master di I e/o II livello di durata biennale coerente con l’attività formativa.</w:t>
            </w:r>
          </w:p>
          <w:p w:rsidR="00227D48" w:rsidRPr="003517D2" w:rsidRDefault="00227D48" w:rsidP="00013408">
            <w:pPr>
              <w:widowControl w:val="0"/>
              <w:rPr>
                <w:rFonts w:ascii="Times New Roman" w:eastAsia="Times New Roman" w:hAnsi="Times New Roman"/>
              </w:rPr>
            </w:pPr>
          </w:p>
          <w:p w:rsidR="00227D48" w:rsidRPr="003517D2" w:rsidRDefault="00227D48" w:rsidP="00013408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517D2">
              <w:rPr>
                <w:rFonts w:ascii="Times New Roman" w:eastAsia="Times New Roman" w:hAnsi="Times New Roman"/>
              </w:rPr>
              <w:t>Saranno valutati fino ad un massimo di 2 titoli</w:t>
            </w:r>
          </w:p>
        </w:tc>
        <w:tc>
          <w:tcPr>
            <w:tcW w:w="2879" w:type="pct"/>
          </w:tcPr>
          <w:p w:rsidR="00227D48" w:rsidRPr="003517D2" w:rsidRDefault="00227D48" w:rsidP="00013408">
            <w:pPr>
              <w:widowControl w:val="0"/>
              <w:spacing w:line="360" w:lineRule="auto"/>
              <w:jc w:val="both"/>
            </w:pPr>
          </w:p>
        </w:tc>
      </w:tr>
      <w:tr w:rsidR="00227D48" w:rsidRPr="003517D2" w:rsidTr="00013408">
        <w:tc>
          <w:tcPr>
            <w:tcW w:w="2121" w:type="pct"/>
          </w:tcPr>
          <w:p w:rsidR="00227D48" w:rsidRPr="003517D2" w:rsidRDefault="00227D48" w:rsidP="00013408">
            <w:pPr>
              <w:widowControl w:val="0"/>
              <w:suppressAutoHyphens/>
              <w:contextualSpacing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3517D2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Master universitari di I e/o II livello, corso di perfezionamento di durata annuale coerente con l’attività formativa </w:t>
            </w:r>
          </w:p>
          <w:p w:rsidR="00227D48" w:rsidRPr="003517D2" w:rsidRDefault="00227D48" w:rsidP="00013408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227D48" w:rsidRPr="003517D2" w:rsidRDefault="00227D48" w:rsidP="00013408">
            <w:pPr>
              <w:widowControl w:val="0"/>
              <w:ind w:left="142"/>
              <w:rPr>
                <w:rFonts w:ascii="Times" w:eastAsia="Times New Roman" w:hAnsi="Times"/>
                <w:color w:val="000000"/>
              </w:rPr>
            </w:pPr>
            <w:r w:rsidRPr="003517D2">
              <w:rPr>
                <w:rFonts w:ascii="Times New Roman" w:eastAsia="Times New Roman" w:hAnsi="Times New Roman"/>
                <w:color w:val="000000"/>
              </w:rPr>
              <w:t xml:space="preserve">Saranno valutati fino ad un massimo di 3 titoli </w:t>
            </w:r>
          </w:p>
        </w:tc>
        <w:tc>
          <w:tcPr>
            <w:tcW w:w="2879" w:type="pct"/>
          </w:tcPr>
          <w:p w:rsidR="00227D48" w:rsidRPr="003517D2" w:rsidRDefault="00227D48" w:rsidP="00013408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227D48" w:rsidRPr="00E313B8" w:rsidTr="00013408">
        <w:tc>
          <w:tcPr>
            <w:tcW w:w="2121" w:type="pct"/>
          </w:tcPr>
          <w:p w:rsidR="00227D48" w:rsidRPr="003517D2" w:rsidRDefault="00227D48" w:rsidP="00013408">
            <w:pPr>
              <w:widowControl w:val="0"/>
              <w:suppressAutoHyphens/>
              <w:contextualSpacing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3517D2">
              <w:rPr>
                <w:rFonts w:ascii="Times New Roman" w:eastAsia="Times New Roman" w:hAnsi="Times New Roman"/>
                <w:color w:val="000000"/>
                <w:lang w:eastAsia="ar-SA"/>
              </w:rPr>
              <w:t>Certificazioni informatiche</w:t>
            </w:r>
          </w:p>
          <w:p w:rsidR="00227D48" w:rsidRPr="003517D2" w:rsidRDefault="00227D48" w:rsidP="00013408">
            <w:pPr>
              <w:widowControl w:val="0"/>
              <w:suppressAutoHyphens/>
              <w:contextualSpacing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  <w:tc>
          <w:tcPr>
            <w:tcW w:w="2879" w:type="pct"/>
          </w:tcPr>
          <w:p w:rsidR="00227D48" w:rsidRPr="00E313B8" w:rsidRDefault="00227D48" w:rsidP="00227D48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Ecdl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core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– Standard</w:t>
            </w:r>
          </w:p>
          <w:p w:rsidR="00227D48" w:rsidRPr="00E313B8" w:rsidRDefault="00227D48" w:rsidP="00227D48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313B8">
              <w:rPr>
                <w:rFonts w:ascii="Times New Roman" w:eastAsia="Times New Roman" w:hAnsi="Times New Roman"/>
                <w:color w:val="000000"/>
              </w:rPr>
              <w:t>Ecdl</w:t>
            </w:r>
            <w:proofErr w:type="spellEnd"/>
            <w:r w:rsidRPr="00E313B8">
              <w:rPr>
                <w:rFonts w:ascii="Times New Roman" w:eastAsia="Times New Roman" w:hAnsi="Times New Roman"/>
                <w:color w:val="000000"/>
              </w:rPr>
              <w:t xml:space="preserve"> Full Standard (</w:t>
            </w:r>
            <w:proofErr w:type="spellStart"/>
            <w:r w:rsidRPr="00E313B8">
              <w:rPr>
                <w:rFonts w:ascii="Times New Roman" w:eastAsia="Times New Roman" w:hAnsi="Times New Roman"/>
                <w:color w:val="000000"/>
              </w:rPr>
              <w:t>Accredia</w:t>
            </w:r>
            <w:proofErr w:type="spellEnd"/>
            <w:r w:rsidRPr="00E313B8">
              <w:rPr>
                <w:rFonts w:ascii="Times New Roman" w:eastAsia="Times New Roman" w:hAnsi="Times New Roman"/>
                <w:color w:val="000000"/>
              </w:rPr>
              <w:t>)</w:t>
            </w:r>
          </w:p>
          <w:p w:rsidR="00227D48" w:rsidRPr="00E313B8" w:rsidRDefault="00D2129E" w:rsidP="00227D48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Eucip</w:t>
            </w:r>
            <w:proofErr w:type="spellEnd"/>
            <w:r w:rsidR="00227D48" w:rsidRPr="00E313B8">
              <w:rPr>
                <w:rFonts w:ascii="Times New Roman" w:eastAsia="Times New Roman" w:hAnsi="Times New Roman"/>
                <w:color w:val="000000"/>
              </w:rPr>
              <w:t>____________</w:t>
            </w:r>
            <w:r w:rsidR="00227D48">
              <w:rPr>
                <w:rFonts w:ascii="Times New Roman" w:eastAsia="Times New Roman" w:hAnsi="Times New Roman"/>
                <w:color w:val="000000"/>
              </w:rPr>
              <w:t>___</w:t>
            </w:r>
            <w:r w:rsidR="00227D48" w:rsidRPr="00E313B8">
              <w:rPr>
                <w:rFonts w:ascii="Times New Roman" w:eastAsia="Times New Roman" w:hAnsi="Times New Roman"/>
                <w:color w:val="000000"/>
              </w:rPr>
              <w:t>_______________________</w:t>
            </w:r>
          </w:p>
          <w:p w:rsidR="00227D48" w:rsidRPr="00E313B8" w:rsidRDefault="00227D48" w:rsidP="00227D48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Cisco __</w:t>
            </w:r>
            <w:r w:rsidRPr="00E313B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____________________________________</w:t>
            </w:r>
          </w:p>
        </w:tc>
      </w:tr>
      <w:tr w:rsidR="00227D48" w:rsidRPr="003517D2" w:rsidTr="00013408">
        <w:trPr>
          <w:trHeight w:val="1441"/>
        </w:trPr>
        <w:tc>
          <w:tcPr>
            <w:tcW w:w="2121" w:type="pct"/>
          </w:tcPr>
          <w:p w:rsidR="00227D48" w:rsidRPr="003517D2" w:rsidRDefault="00227D48" w:rsidP="00013408">
            <w:pPr>
              <w:widowControl w:val="0"/>
              <w:suppressAutoHyphens/>
              <w:contextualSpacing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3517D2">
              <w:rPr>
                <w:rFonts w:ascii="Times New Roman" w:eastAsia="Times New Roman" w:hAnsi="Times New Roman"/>
                <w:color w:val="000000"/>
                <w:lang w:eastAsia="ar-SA"/>
              </w:rPr>
              <w:t>ESPERIENZE DI DOCENZA in corsi di lingua inglese per docenti</w:t>
            </w:r>
          </w:p>
          <w:p w:rsidR="00227D48" w:rsidRDefault="00227D48" w:rsidP="00013408">
            <w:pPr>
              <w:widowControl w:val="0"/>
              <w:suppressAutoHyphens/>
              <w:contextualSpacing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3517D2">
              <w:rPr>
                <w:rFonts w:ascii="Times New Roman" w:eastAsia="Times New Roman" w:hAnsi="Times New Roman"/>
                <w:color w:val="000000"/>
                <w:lang w:eastAsia="ar-SA"/>
              </w:rPr>
              <w:t>(punti 2 per ogni esperienza)</w:t>
            </w:r>
          </w:p>
          <w:p w:rsidR="00227D48" w:rsidRPr="006A3A5D" w:rsidRDefault="00227D48" w:rsidP="00013408">
            <w:pPr>
              <w:rPr>
                <w:lang w:eastAsia="ar-SA"/>
              </w:rPr>
            </w:pPr>
            <w:bookmarkStart w:id="0" w:name="_GoBack"/>
            <w:bookmarkEnd w:id="0"/>
          </w:p>
        </w:tc>
        <w:tc>
          <w:tcPr>
            <w:tcW w:w="2879" w:type="pct"/>
          </w:tcPr>
          <w:p w:rsidR="00227D48" w:rsidRDefault="00227D48" w:rsidP="00013408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227D48" w:rsidRDefault="00227D48" w:rsidP="00013408"/>
          <w:p w:rsidR="00227D48" w:rsidRDefault="00227D48" w:rsidP="00013408"/>
          <w:p w:rsidR="00227D48" w:rsidRDefault="00227D48" w:rsidP="00013408"/>
          <w:p w:rsidR="00227D48" w:rsidRDefault="00227D48" w:rsidP="00013408"/>
          <w:p w:rsidR="00227D48" w:rsidRDefault="00227D48" w:rsidP="00013408"/>
          <w:p w:rsidR="00227D48" w:rsidRDefault="00227D48" w:rsidP="00013408"/>
          <w:p w:rsidR="00227D48" w:rsidRPr="00E313B8" w:rsidRDefault="00227D48" w:rsidP="00013408"/>
        </w:tc>
      </w:tr>
      <w:tr w:rsidR="00227D48" w:rsidRPr="003517D2" w:rsidTr="00013408">
        <w:tc>
          <w:tcPr>
            <w:tcW w:w="2121" w:type="pct"/>
          </w:tcPr>
          <w:p w:rsidR="00227D48" w:rsidRPr="003517D2" w:rsidRDefault="00227D48" w:rsidP="00013408">
            <w:pPr>
              <w:widowControl w:val="0"/>
              <w:suppressAutoHyphens/>
              <w:contextualSpacing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3517D2">
              <w:rPr>
                <w:rFonts w:ascii="Times New Roman" w:eastAsia="Times New Roman" w:hAnsi="Times New Roman"/>
                <w:color w:val="000000"/>
                <w:lang w:eastAsia="ar-SA"/>
              </w:rPr>
              <w:lastRenderedPageBreak/>
              <w:t>ESPERIENZE IN QUALITA’ DI PRESIDENTE, COMMISSARIO, VALUTATORE nelle sedute d’esame per la certificazione presso Enti Certificatori riconosciuti dal MIUR</w:t>
            </w:r>
          </w:p>
          <w:p w:rsidR="00227D48" w:rsidRPr="003517D2" w:rsidRDefault="00227D48" w:rsidP="00013408">
            <w:pPr>
              <w:widowControl w:val="0"/>
              <w:suppressAutoHyphens/>
              <w:contextualSpacing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3517D2">
              <w:rPr>
                <w:rFonts w:ascii="Times New Roman" w:eastAsia="Times New Roman" w:hAnsi="Times New Roman"/>
                <w:color w:val="000000"/>
                <w:lang w:eastAsia="ar-SA"/>
              </w:rPr>
              <w:t>punti 1 per ogni esperienza)</w:t>
            </w:r>
          </w:p>
        </w:tc>
        <w:tc>
          <w:tcPr>
            <w:tcW w:w="2879" w:type="pct"/>
          </w:tcPr>
          <w:p w:rsidR="00227D48" w:rsidRDefault="00227D48" w:rsidP="00013408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227D48" w:rsidRDefault="00227D48" w:rsidP="00013408"/>
          <w:p w:rsidR="00227D48" w:rsidRDefault="00227D48" w:rsidP="00013408"/>
          <w:p w:rsidR="00227D48" w:rsidRDefault="00227D48" w:rsidP="00013408"/>
          <w:p w:rsidR="00227D48" w:rsidRDefault="00227D48" w:rsidP="00013408"/>
          <w:p w:rsidR="00227D48" w:rsidRDefault="00227D48" w:rsidP="00013408"/>
          <w:p w:rsidR="00227D48" w:rsidRDefault="00227D48" w:rsidP="00013408"/>
          <w:p w:rsidR="00227D48" w:rsidRDefault="00227D48" w:rsidP="00013408"/>
          <w:p w:rsidR="00227D48" w:rsidRDefault="00227D48" w:rsidP="00013408"/>
          <w:p w:rsidR="00227D48" w:rsidRPr="00E313B8" w:rsidRDefault="00227D48" w:rsidP="00013408"/>
        </w:tc>
      </w:tr>
    </w:tbl>
    <w:p w:rsidR="00227D48" w:rsidRPr="003517D2" w:rsidRDefault="00227D48" w:rsidP="00227D48">
      <w:pPr>
        <w:jc w:val="both"/>
        <w:rPr>
          <w:rFonts w:ascii="Times New Roman" w:eastAsia="Times New Roman" w:hAnsi="Times New Roman"/>
          <w:b/>
          <w:color w:val="000000"/>
          <w:u w:val="single"/>
        </w:rPr>
      </w:pPr>
    </w:p>
    <w:p w:rsidR="00227D48" w:rsidRPr="003517D2" w:rsidRDefault="00227D48" w:rsidP="00227D4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color w:val="000000"/>
          <w:u w:val="single"/>
        </w:rPr>
      </w:pPr>
    </w:p>
    <w:p w:rsidR="00227D48" w:rsidRPr="003517D2" w:rsidRDefault="00227D48" w:rsidP="00227D48">
      <w:pPr>
        <w:tabs>
          <w:tab w:val="center" w:pos="6804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</w:rPr>
      </w:pPr>
      <w:r w:rsidRPr="003517D2">
        <w:rPr>
          <w:rFonts w:ascii="Times New Roman" w:eastAsia="Times New Roman" w:hAnsi="Times New Roman"/>
          <w:color w:val="000000"/>
        </w:rPr>
        <w:t>Data ....................</w:t>
      </w:r>
      <w:r w:rsidRPr="003517D2">
        <w:rPr>
          <w:rFonts w:ascii="Times New Roman" w:eastAsia="Times New Roman" w:hAnsi="Times New Roman"/>
          <w:color w:val="000000"/>
        </w:rPr>
        <w:tab/>
        <w:t xml:space="preserve">Firma </w:t>
      </w:r>
    </w:p>
    <w:p w:rsidR="00227D48" w:rsidRPr="003517D2" w:rsidRDefault="00227D48" w:rsidP="00227D48">
      <w:pPr>
        <w:tabs>
          <w:tab w:val="center" w:pos="6804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</w:rPr>
      </w:pPr>
      <w:r w:rsidRPr="003517D2">
        <w:rPr>
          <w:rFonts w:ascii="Times New Roman" w:eastAsia="Times New Roman" w:hAnsi="Times New Roman"/>
          <w:color w:val="000000"/>
        </w:rPr>
        <w:tab/>
      </w:r>
      <w:r w:rsidRPr="003517D2">
        <w:rPr>
          <w:rFonts w:ascii="Times New Roman" w:eastAsia="Times New Roman" w:hAnsi="Times New Roman"/>
          <w:color w:val="000000"/>
        </w:rPr>
        <w:tab/>
      </w:r>
    </w:p>
    <w:p w:rsidR="00227D48" w:rsidRPr="003517D2" w:rsidRDefault="00227D48" w:rsidP="00227D48">
      <w:pPr>
        <w:tabs>
          <w:tab w:val="center" w:pos="6804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</w:rPr>
      </w:pPr>
      <w:r w:rsidRPr="003517D2">
        <w:rPr>
          <w:rFonts w:ascii="Times New Roman" w:eastAsia="Times New Roman" w:hAnsi="Times New Roman"/>
          <w:color w:val="000000"/>
        </w:rPr>
        <w:tab/>
      </w:r>
      <w:r w:rsidRPr="003517D2">
        <w:rPr>
          <w:rFonts w:ascii="Times New Roman" w:eastAsia="Times New Roman" w:hAnsi="Times New Roman"/>
          <w:color w:val="000000"/>
        </w:rPr>
        <w:tab/>
      </w:r>
      <w:r w:rsidRPr="003517D2">
        <w:rPr>
          <w:rFonts w:ascii="Times New Roman" w:eastAsia="Times New Roman" w:hAnsi="Times New Roman"/>
          <w:color w:val="000000"/>
        </w:rPr>
        <w:tab/>
      </w:r>
      <w:r w:rsidRPr="003517D2">
        <w:rPr>
          <w:rFonts w:ascii="Times New Roman" w:eastAsia="Times New Roman" w:hAnsi="Times New Roman"/>
          <w:color w:val="000000"/>
        </w:rPr>
        <w:tab/>
      </w:r>
      <w:r w:rsidRPr="003517D2">
        <w:rPr>
          <w:rFonts w:ascii="Times New Roman" w:eastAsia="Times New Roman" w:hAnsi="Times New Roman"/>
          <w:color w:val="000000"/>
        </w:rPr>
        <w:tab/>
      </w:r>
      <w:r w:rsidRPr="003517D2">
        <w:rPr>
          <w:rFonts w:ascii="Times New Roman" w:eastAsia="Times New Roman" w:hAnsi="Times New Roman"/>
          <w:color w:val="000000"/>
        </w:rPr>
        <w:tab/>
        <w:t>______________________</w:t>
      </w:r>
    </w:p>
    <w:p w:rsidR="00227D48" w:rsidRDefault="00227D48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</w:p>
    <w:p w:rsidR="006532B9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</w:rPr>
      </w:pPr>
    </w:p>
    <w:sectPr w:rsidR="006532B9" w:rsidSect="003D095F">
      <w:pgSz w:w="11905" w:h="16837"/>
      <w:pgMar w:top="851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4386C90"/>
    <w:multiLevelType w:val="hybridMultilevel"/>
    <w:tmpl w:val="692060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F91076"/>
    <w:multiLevelType w:val="hybridMultilevel"/>
    <w:tmpl w:val="4F46879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56E85767"/>
    <w:multiLevelType w:val="hybridMultilevel"/>
    <w:tmpl w:val="BA38AFDC"/>
    <w:lvl w:ilvl="0" w:tplc="6D22440A">
      <w:numFmt w:val="bullet"/>
      <w:lvlText w:val="□"/>
      <w:lvlJc w:val="left"/>
      <w:pPr>
        <w:ind w:left="720" w:hanging="360"/>
      </w:pPr>
      <w:rPr>
        <w:rFonts w:ascii="Calibri" w:eastAsia="Calibri" w:hAnsi="Calibri" w:cs="Comic Sans M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4C2B5F"/>
    <w:multiLevelType w:val="hybridMultilevel"/>
    <w:tmpl w:val="50567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4D719D"/>
    <w:rsid w:val="00060B47"/>
    <w:rsid w:val="00227D48"/>
    <w:rsid w:val="002E2A94"/>
    <w:rsid w:val="00321AA2"/>
    <w:rsid w:val="003D095F"/>
    <w:rsid w:val="004B20AF"/>
    <w:rsid w:val="004D719D"/>
    <w:rsid w:val="006532B9"/>
    <w:rsid w:val="006C6CC7"/>
    <w:rsid w:val="00A956B1"/>
    <w:rsid w:val="00D07F16"/>
    <w:rsid w:val="00D2129E"/>
    <w:rsid w:val="00DB2196"/>
    <w:rsid w:val="00ED53D0"/>
    <w:rsid w:val="00FE1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09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0B47"/>
    <w:pPr>
      <w:suppressAutoHyphens/>
      <w:ind w:left="720"/>
      <w:contextualSpacing/>
    </w:pPr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indire</dc:creator>
  <cp:keywords/>
  <dc:description/>
  <cp:lastModifiedBy>Admin</cp:lastModifiedBy>
  <cp:revision>9</cp:revision>
  <dcterms:created xsi:type="dcterms:W3CDTF">2018-04-11T07:32:00Z</dcterms:created>
  <dcterms:modified xsi:type="dcterms:W3CDTF">2019-02-18T14:15:00Z</dcterms:modified>
</cp:coreProperties>
</file>